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BF79F1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BB94B83" w14:textId="5D435EC7" w:rsidR="00341CC3" w:rsidRDefault="00BF79F1" w:rsidP="00BF79F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F79F1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F79F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F79F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F79F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F79F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F79F1">
        <w:rPr>
          <w:rFonts w:ascii="Arial" w:hAnsi="Arial" w:cs="Arial"/>
          <w:b/>
          <w:bCs/>
          <w:sz w:val="22"/>
          <w:szCs w:val="22"/>
        </w:rPr>
        <w:t xml:space="preserve"> Nr 1 181R na </w:t>
      </w:r>
      <w:proofErr w:type="spellStart"/>
      <w:r w:rsidRPr="00BF79F1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F79F1">
        <w:rPr>
          <w:rFonts w:ascii="Arial" w:hAnsi="Arial" w:cs="Arial"/>
          <w:b/>
          <w:bCs/>
          <w:sz w:val="22"/>
          <w:szCs w:val="22"/>
        </w:rPr>
        <w:t xml:space="preserve"> 2 500 mb ul. </w:t>
      </w:r>
      <w:proofErr w:type="spellStart"/>
      <w:r w:rsidRPr="00BF79F1">
        <w:rPr>
          <w:rFonts w:ascii="Arial" w:hAnsi="Arial" w:cs="Arial"/>
          <w:b/>
          <w:bCs/>
          <w:sz w:val="22"/>
          <w:szCs w:val="22"/>
        </w:rPr>
        <w:t>Zasowska</w:t>
      </w:r>
      <w:proofErr w:type="spellEnd"/>
    </w:p>
    <w:p w14:paraId="6B9283E9" w14:textId="77777777" w:rsidR="00BF79F1" w:rsidRPr="00BF79F1" w:rsidRDefault="00BF79F1" w:rsidP="00BF79F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37666" w14:textId="77777777" w:rsidR="00786C0F" w:rsidRDefault="00786C0F" w:rsidP="00AC1A4B">
      <w:r>
        <w:separator/>
      </w:r>
    </w:p>
  </w:endnote>
  <w:endnote w:type="continuationSeparator" w:id="0">
    <w:p w14:paraId="3FC497F2" w14:textId="77777777" w:rsidR="00786C0F" w:rsidRDefault="00786C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C3FDD" w14:textId="77777777" w:rsidR="00786C0F" w:rsidRDefault="00786C0F" w:rsidP="00AC1A4B">
      <w:r>
        <w:separator/>
      </w:r>
    </w:p>
  </w:footnote>
  <w:footnote w:type="continuationSeparator" w:id="0">
    <w:p w14:paraId="7F198BB4" w14:textId="77777777" w:rsidR="00786C0F" w:rsidRDefault="00786C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2DCEA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F79F1">
      <w:rPr>
        <w:rFonts w:ascii="Calibri" w:hAnsi="Calibri"/>
        <w:b/>
        <w:bCs/>
        <w:color w:val="4F81BD"/>
        <w:sz w:val="18"/>
        <w:szCs w:val="18"/>
        <w:lang w:val="pl-PL" w:eastAsia="ar-SA"/>
      </w:rPr>
      <w:t>89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86C0F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BF79F1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4C11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2021-02-17T13:12:00Z</dcterms:created>
  <dcterms:modified xsi:type="dcterms:W3CDTF">2025-10-01T11:05:00Z</dcterms:modified>
</cp:coreProperties>
</file>